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C70" w:rsidRDefault="00476C70" w:rsidP="00DA5E79">
      <w:pPr>
        <w:jc w:val="center"/>
        <w:rPr>
          <w:rFonts w:ascii="Arial" w:hAnsi="Arial" w:cs="Arial"/>
          <w:b/>
          <w:sz w:val="24"/>
        </w:rPr>
      </w:pPr>
      <w:bookmarkStart w:id="0" w:name="_GoBack"/>
      <w:bookmarkEnd w:id="0"/>
    </w:p>
    <w:p w:rsidR="001A6B2D" w:rsidRPr="00DA5E79" w:rsidRDefault="001A6B2D" w:rsidP="00DA5E79">
      <w:pPr>
        <w:jc w:val="center"/>
        <w:rPr>
          <w:rFonts w:ascii="Arial" w:hAnsi="Arial" w:cs="Arial"/>
          <w:b/>
          <w:sz w:val="24"/>
        </w:rPr>
      </w:pPr>
      <w:r w:rsidRPr="00DA5E79">
        <w:rPr>
          <w:rFonts w:ascii="Arial" w:hAnsi="Arial" w:cs="Arial"/>
          <w:b/>
          <w:sz w:val="24"/>
        </w:rPr>
        <w:t>DECLARAÇÃO</w:t>
      </w:r>
      <w:r w:rsidR="00121098" w:rsidRPr="00DA5E79">
        <w:rPr>
          <w:rFonts w:ascii="Arial" w:hAnsi="Arial" w:cs="Arial"/>
          <w:b/>
          <w:sz w:val="24"/>
        </w:rPr>
        <w:t xml:space="preserve"> DE CUMPRIMENTO AO DISPOSTO NO INCISO XXXIII DO ART. 7º DA CONSTITUIÇÃO FEDERAL</w:t>
      </w:r>
    </w:p>
    <w:p w:rsidR="001A6B2D" w:rsidRDefault="001A6B2D" w:rsidP="001A6B2D">
      <w:pPr>
        <w:jc w:val="center"/>
        <w:rPr>
          <w:rFonts w:ascii="Arial" w:hAnsi="Arial" w:cs="Arial"/>
          <w:b/>
          <w:sz w:val="24"/>
        </w:rPr>
      </w:pPr>
    </w:p>
    <w:p w:rsidR="00DA5E79" w:rsidRDefault="00DA5E79" w:rsidP="001A6B2D">
      <w:pPr>
        <w:jc w:val="center"/>
        <w:rPr>
          <w:rFonts w:ascii="Arial" w:hAnsi="Arial" w:cs="Arial"/>
          <w:b/>
          <w:sz w:val="24"/>
        </w:rPr>
      </w:pPr>
    </w:p>
    <w:p w:rsidR="001A6B2D" w:rsidRPr="001A6B2D" w:rsidRDefault="001A6B2D" w:rsidP="001A6B2D">
      <w:pPr>
        <w:rPr>
          <w:rFonts w:ascii="Arial" w:hAnsi="Arial" w:cs="Arial"/>
          <w:b/>
        </w:rPr>
      </w:pPr>
      <w:r w:rsidRPr="001A6B2D">
        <w:rPr>
          <w:rFonts w:ascii="Arial" w:hAnsi="Arial" w:cs="Arial"/>
          <w:b/>
        </w:rPr>
        <w:t xml:space="preserve">RDC ELETRÔNICO </w:t>
      </w:r>
      <w:r w:rsidR="00296B37" w:rsidRPr="00F36EEF">
        <w:rPr>
          <w:rFonts w:ascii="Arial" w:eastAsia="Times New Roman" w:hAnsi="Arial" w:cs="Arial"/>
          <w:b/>
          <w:color w:val="000000"/>
          <w:lang w:eastAsia="pt-BR"/>
        </w:rPr>
        <w:t>Nº</w:t>
      </w:r>
      <w:r w:rsidR="00296B37">
        <w:rPr>
          <w:rFonts w:ascii="Arial" w:hAnsi="Arial" w:cs="Arial"/>
          <w:b/>
        </w:rPr>
        <w:t xml:space="preserve"> _____/_______</w:t>
      </w:r>
    </w:p>
    <w:p w:rsidR="001A6B2D" w:rsidRDefault="001A6B2D" w:rsidP="001A6B2D">
      <w:pPr>
        <w:jc w:val="center"/>
        <w:rPr>
          <w:rFonts w:ascii="Arial" w:hAnsi="Arial" w:cs="Arial"/>
          <w:b/>
          <w:sz w:val="24"/>
        </w:rPr>
      </w:pPr>
    </w:p>
    <w:p w:rsidR="001A6B2D" w:rsidRPr="00F85E2D" w:rsidRDefault="00A16456" w:rsidP="001A6B2D">
      <w:pPr>
        <w:jc w:val="both"/>
        <w:rPr>
          <w:rFonts w:ascii="Arial" w:hAnsi="Arial" w:cs="Arial"/>
          <w:b/>
        </w:rPr>
      </w:pPr>
      <w:r w:rsidRPr="00F85E2D">
        <w:rPr>
          <w:rFonts w:ascii="Arial" w:eastAsia="Times New Roman" w:hAnsi="Arial" w:cs="Arial"/>
          <w:color w:val="000000"/>
          <w:lang w:eastAsia="pt-BR"/>
        </w:rPr>
        <w:t xml:space="preserve">A empresa </w:t>
      </w:r>
      <w:r w:rsidR="001A6B2D" w:rsidRPr="00F85E2D">
        <w:rPr>
          <w:rFonts w:ascii="Arial" w:eastAsia="WenQuanYi Micro Hei" w:hAnsi="Arial" w:cs="Arial"/>
          <w:color w:val="000000"/>
          <w:lang w:eastAsia="zh-CN" w:bidi="hi-IN"/>
        </w:rPr>
        <w:t>_______________________________________________________</w:t>
      </w:r>
      <w:r w:rsidR="001A6B2D" w:rsidRPr="00F85E2D">
        <w:rPr>
          <w:rFonts w:ascii="Arial" w:hAnsi="Arial" w:cs="Arial"/>
          <w:color w:val="000000"/>
          <w:shd w:val="clear" w:color="auto" w:fill="FFFFFF"/>
        </w:rPr>
        <w:t>, inscrita no CNPJ nº </w:t>
      </w:r>
      <w:r w:rsidR="001A6B2D" w:rsidRPr="00F85E2D">
        <w:rPr>
          <w:rStyle w:val="tex3b"/>
          <w:rFonts w:ascii="Arial" w:hAnsi="Arial" w:cs="Arial"/>
          <w:b/>
          <w:bCs/>
          <w:color w:val="000000"/>
          <w:shd w:val="clear" w:color="auto" w:fill="FFFFFF"/>
        </w:rPr>
        <w:t>________________________</w:t>
      </w:r>
      <w:r w:rsidR="001A6B2D" w:rsidRPr="00F85E2D">
        <w:rPr>
          <w:rFonts w:ascii="Arial" w:hAnsi="Arial" w:cs="Arial"/>
          <w:color w:val="000000"/>
          <w:shd w:val="clear" w:color="auto" w:fill="FFFFFF"/>
        </w:rPr>
        <w:t xml:space="preserve">, </w:t>
      </w:r>
      <w:r w:rsidRPr="00F85E2D">
        <w:rPr>
          <w:rFonts w:ascii="Arial" w:eastAsia="Times New Roman" w:hAnsi="Arial" w:cs="Arial"/>
          <w:color w:val="000000"/>
          <w:lang w:eastAsia="pt-BR"/>
        </w:rPr>
        <w:t>por meio de seu representante legal</w:t>
      </w:r>
      <w:r w:rsidRPr="00F85E2D">
        <w:rPr>
          <w:rFonts w:ascii="Arial" w:hAnsi="Arial" w:cs="Arial"/>
          <w:color w:val="000000"/>
          <w:shd w:val="clear" w:color="auto" w:fill="FFFFFF"/>
        </w:rPr>
        <w:t xml:space="preserve">, </w:t>
      </w:r>
      <w:r w:rsidR="001A6B2D" w:rsidRPr="00F85E2D">
        <w:rPr>
          <w:rFonts w:ascii="Arial" w:hAnsi="Arial" w:cs="Arial"/>
          <w:color w:val="000000"/>
          <w:shd w:val="clear" w:color="auto" w:fill="FFFFFF"/>
        </w:rPr>
        <w:t>declara para fins do disposto no inciso V do art. 27 da Lei nº 8.666, de 21 de junho de 1993, acrescido pela Lei nº 9.854, de 27 de outubro de 1999, que não emprega menor de 18 (dezoito) anos em trabalho noturno, perigoso ou insalubre e não emprega menor de 16 (dezesseis) anos, salvo menor, a partir de 14 (quatorze) anos, na condição de aprendiz, nos termos do inciso XXXIII, do art. 7º da Constituição Federal.</w:t>
      </w:r>
    </w:p>
    <w:p w:rsidR="001A6B2D" w:rsidRPr="001A6B2D" w:rsidRDefault="001A6B2D" w:rsidP="001A6B2D">
      <w:pPr>
        <w:jc w:val="both"/>
        <w:rPr>
          <w:rFonts w:ascii="Arial" w:hAnsi="Arial" w:cs="Arial"/>
          <w:b/>
        </w:rPr>
      </w:pPr>
    </w:p>
    <w:p w:rsidR="001A6B2D" w:rsidRDefault="001A6B2D" w:rsidP="001A6B2D">
      <w:pPr>
        <w:widowControl w:val="0"/>
        <w:shd w:val="clear" w:color="auto" w:fill="FFFFFF"/>
        <w:spacing w:before="119" w:after="119"/>
        <w:jc w:val="center"/>
        <w:textAlignment w:val="baseline"/>
        <w:rPr>
          <w:rFonts w:ascii="Arial" w:eastAsia="WenQuanYi Micro Hei" w:hAnsi="Arial" w:cs="Arial"/>
          <w:color w:val="000000"/>
          <w:sz w:val="20"/>
          <w:szCs w:val="20"/>
          <w:lang w:eastAsia="zh-CN" w:bidi="hi-IN"/>
        </w:rPr>
      </w:pPr>
    </w:p>
    <w:p w:rsidR="001A6B2D" w:rsidRPr="00F85E2D" w:rsidRDefault="001A6B2D" w:rsidP="001A6B2D">
      <w:pPr>
        <w:widowControl w:val="0"/>
        <w:shd w:val="clear" w:color="auto" w:fill="FFFFFF"/>
        <w:spacing w:before="119" w:after="119"/>
        <w:jc w:val="center"/>
        <w:textAlignment w:val="baseline"/>
        <w:rPr>
          <w:rFonts w:ascii="Arial" w:eastAsia="WenQuanYi Micro Hei" w:hAnsi="Arial" w:cs="Arial"/>
          <w:color w:val="000000"/>
          <w:lang w:eastAsia="zh-CN" w:bidi="hi-IN"/>
        </w:rPr>
      </w:pPr>
      <w:proofErr w:type="gramStart"/>
      <w:r w:rsidRPr="00F85E2D">
        <w:rPr>
          <w:rFonts w:ascii="Arial" w:eastAsia="WenQuanYi Micro Hei" w:hAnsi="Arial" w:cs="Arial"/>
          <w:color w:val="000000"/>
          <w:lang w:eastAsia="zh-CN" w:bidi="hi-IN"/>
        </w:rPr>
        <w:t>..........................</w:t>
      </w:r>
      <w:proofErr w:type="gramEnd"/>
      <w:r w:rsidRPr="00F85E2D">
        <w:rPr>
          <w:rFonts w:ascii="Arial" w:eastAsia="WenQuanYi Micro Hei" w:hAnsi="Arial" w:cs="Arial"/>
          <w:color w:val="000000"/>
          <w:lang w:eastAsia="zh-CN" w:bidi="hi-IN"/>
        </w:rPr>
        <w:t xml:space="preserve">, ........... </w:t>
      </w:r>
      <w:proofErr w:type="gramStart"/>
      <w:r w:rsidRPr="00F85E2D">
        <w:rPr>
          <w:rFonts w:ascii="Arial" w:eastAsia="WenQuanYi Micro Hei" w:hAnsi="Arial" w:cs="Arial"/>
          <w:color w:val="000000"/>
          <w:lang w:eastAsia="zh-CN" w:bidi="hi-IN"/>
        </w:rPr>
        <w:t>de</w:t>
      </w:r>
      <w:proofErr w:type="gramEnd"/>
      <w:r w:rsidRPr="00F85E2D">
        <w:rPr>
          <w:rFonts w:ascii="Arial" w:eastAsia="WenQuanYi Micro Hei" w:hAnsi="Arial" w:cs="Arial"/>
          <w:color w:val="000000"/>
          <w:lang w:eastAsia="zh-CN" w:bidi="hi-IN"/>
        </w:rPr>
        <w:t xml:space="preserve"> .......................... </w:t>
      </w:r>
      <w:proofErr w:type="gramStart"/>
      <w:r w:rsidRPr="00F85E2D">
        <w:rPr>
          <w:rFonts w:ascii="Arial" w:eastAsia="WenQuanYi Micro Hei" w:hAnsi="Arial" w:cs="Arial"/>
          <w:color w:val="000000"/>
          <w:lang w:eastAsia="zh-CN" w:bidi="hi-IN"/>
        </w:rPr>
        <w:t>de</w:t>
      </w:r>
      <w:proofErr w:type="gramEnd"/>
      <w:r w:rsidRPr="00F85E2D">
        <w:rPr>
          <w:rFonts w:ascii="Arial" w:eastAsia="WenQuanYi Micro Hei" w:hAnsi="Arial" w:cs="Arial"/>
          <w:color w:val="000000"/>
          <w:lang w:eastAsia="zh-CN" w:bidi="hi-IN"/>
        </w:rPr>
        <w:t>..............</w:t>
      </w:r>
    </w:p>
    <w:p w:rsidR="004E5462" w:rsidRPr="00F85E2D" w:rsidRDefault="004E5462"/>
    <w:p w:rsidR="00A16456" w:rsidRPr="00F85E2D" w:rsidRDefault="00A16456"/>
    <w:p w:rsidR="00A16456" w:rsidRPr="00F85E2D" w:rsidRDefault="00A16456" w:rsidP="00A16456">
      <w:pPr>
        <w:spacing w:after="120" w:line="240" w:lineRule="auto"/>
        <w:jc w:val="center"/>
        <w:rPr>
          <w:rFonts w:ascii="Arial" w:eastAsia="Times New Roman" w:hAnsi="Arial" w:cs="Arial"/>
          <w:lang w:eastAsia="pt-BR"/>
        </w:rPr>
      </w:pPr>
      <w:r w:rsidRPr="00F85E2D">
        <w:rPr>
          <w:rFonts w:ascii="Arial" w:eastAsia="Times New Roman" w:hAnsi="Arial" w:cs="Arial"/>
          <w:lang w:eastAsia="pt-BR"/>
        </w:rPr>
        <w:t>___________________________________</w:t>
      </w:r>
    </w:p>
    <w:p w:rsidR="00A16456" w:rsidRPr="00F85E2D" w:rsidRDefault="00A16456" w:rsidP="00A16456">
      <w:pPr>
        <w:spacing w:after="120" w:line="240" w:lineRule="auto"/>
        <w:jc w:val="center"/>
        <w:rPr>
          <w:rFonts w:ascii="Arial" w:eastAsia="Times New Roman" w:hAnsi="Arial" w:cs="Arial"/>
          <w:lang w:eastAsia="pt-BR"/>
        </w:rPr>
      </w:pPr>
      <w:r w:rsidRPr="00F85E2D">
        <w:rPr>
          <w:rFonts w:ascii="Arial" w:eastAsia="Times New Roman" w:hAnsi="Arial" w:cs="Arial"/>
          <w:bCs/>
          <w:lang w:eastAsia="pt-BR"/>
        </w:rPr>
        <w:t>Representante</w:t>
      </w:r>
      <w:r w:rsidRPr="00F85E2D">
        <w:rPr>
          <w:rFonts w:ascii="Arial" w:eastAsia="Times New Roman" w:hAnsi="Arial" w:cs="Arial"/>
          <w:lang w:eastAsia="pt-BR"/>
        </w:rPr>
        <w:t xml:space="preserve"> Legal da Empresa</w:t>
      </w:r>
    </w:p>
    <w:p w:rsidR="00A16456" w:rsidRDefault="00A16456"/>
    <w:sectPr w:rsidR="00A16456">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C70" w:rsidRDefault="00476C70" w:rsidP="00476C70">
      <w:pPr>
        <w:spacing w:after="0" w:line="240" w:lineRule="auto"/>
      </w:pPr>
      <w:r>
        <w:separator/>
      </w:r>
    </w:p>
  </w:endnote>
  <w:endnote w:type="continuationSeparator" w:id="0">
    <w:p w:rsidR="00476C70" w:rsidRDefault="00476C70" w:rsidP="00476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enQuanYi Micro He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C70" w:rsidRDefault="00476C70" w:rsidP="00476C70">
      <w:pPr>
        <w:spacing w:after="0" w:line="240" w:lineRule="auto"/>
      </w:pPr>
      <w:r>
        <w:separator/>
      </w:r>
    </w:p>
  </w:footnote>
  <w:footnote w:type="continuationSeparator" w:id="0">
    <w:p w:rsidR="00476C70" w:rsidRDefault="00476C70" w:rsidP="00476C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C70" w:rsidRPr="00F85E2D" w:rsidRDefault="00476C70" w:rsidP="00476C70">
    <w:pPr>
      <w:tabs>
        <w:tab w:val="center" w:pos="4252"/>
        <w:tab w:val="right" w:pos="8504"/>
      </w:tabs>
      <w:spacing w:after="0" w:line="240" w:lineRule="auto"/>
      <w:jc w:val="right"/>
      <w:rPr>
        <w:rFonts w:ascii="Arial" w:hAnsi="Arial" w:cs="Arial"/>
        <w:sz w:val="18"/>
        <w:szCs w:val="18"/>
      </w:rPr>
    </w:pPr>
    <w:proofErr w:type="gramStart"/>
    <w:r w:rsidRPr="00FE0522">
      <w:rPr>
        <w:rFonts w:ascii="Arial" w:hAnsi="Arial" w:cs="Arial"/>
        <w:sz w:val="18"/>
        <w:szCs w:val="18"/>
      </w:rPr>
      <w:t xml:space="preserve">ANEXO </w:t>
    </w:r>
    <w:r w:rsidR="00F85E2D" w:rsidRPr="00FE0522">
      <w:rPr>
        <w:rFonts w:ascii="Arial" w:hAnsi="Arial" w:cs="Arial"/>
        <w:sz w:val="18"/>
        <w:szCs w:val="18"/>
      </w:rPr>
      <w:t>VI</w:t>
    </w:r>
    <w:proofErr w:type="gramEnd"/>
    <w:r w:rsidR="00F85E2D" w:rsidRPr="00FE0522">
      <w:rPr>
        <w:rFonts w:ascii="Arial" w:hAnsi="Arial" w:cs="Arial"/>
        <w:sz w:val="18"/>
        <w:szCs w:val="18"/>
      </w:rPr>
      <w:t xml:space="preserve"> </w:t>
    </w:r>
    <w:r w:rsidRPr="00FE0522">
      <w:rPr>
        <w:rFonts w:ascii="Arial" w:hAnsi="Arial" w:cs="Arial"/>
        <w:sz w:val="18"/>
        <w:szCs w:val="18"/>
      </w:rPr>
      <w:t>– RDC ELETRÔNICO</w:t>
    </w:r>
    <w:r w:rsidR="00F85E2D" w:rsidRPr="00FE0522">
      <w:rPr>
        <w:rFonts w:ascii="Arial" w:hAnsi="Arial" w:cs="Arial"/>
        <w:color w:val="000000"/>
        <w:sz w:val="18"/>
        <w:szCs w:val="18"/>
        <w:shd w:val="clear" w:color="auto" w:fill="FFFFFF"/>
      </w:rPr>
      <w:t xml:space="preserve"> Nº</w:t>
    </w:r>
    <w:r w:rsidR="00FE0522" w:rsidRPr="00FE0522">
      <w:rPr>
        <w:rFonts w:ascii="Arial" w:hAnsi="Arial" w:cs="Arial"/>
        <w:color w:val="000000"/>
        <w:sz w:val="18"/>
        <w:szCs w:val="18"/>
        <w:shd w:val="clear" w:color="auto" w:fill="FFFFFF"/>
      </w:rPr>
      <w:t xml:space="preserve"> </w:t>
    </w:r>
    <w:r w:rsidR="00FE0522" w:rsidRPr="00FE0522">
      <w:rPr>
        <w:rFonts w:ascii="Arial" w:hAnsi="Arial" w:cs="Arial"/>
        <w:sz w:val="18"/>
        <w:szCs w:val="18"/>
      </w:rPr>
      <w:t>08</w:t>
    </w:r>
    <w:r w:rsidRPr="00FE0522">
      <w:rPr>
        <w:rFonts w:ascii="Arial" w:hAnsi="Arial" w:cs="Arial"/>
        <w:sz w:val="18"/>
        <w:szCs w:val="18"/>
      </w:rPr>
      <w:t>/202</w:t>
    </w:r>
    <w:r w:rsidR="00D3227E" w:rsidRPr="00FE0522">
      <w:rPr>
        <w:rFonts w:ascii="Arial" w:hAnsi="Arial" w:cs="Arial"/>
        <w:sz w:val="18"/>
        <w:szCs w:val="18"/>
      </w:rPr>
      <w:t>1</w:t>
    </w:r>
  </w:p>
  <w:p w:rsidR="00476C70" w:rsidRDefault="00476C70">
    <w:pPr>
      <w:pStyle w:val="Cabealho"/>
    </w:pPr>
  </w:p>
  <w:p w:rsidR="00476C70" w:rsidRDefault="00476C70" w:rsidP="00F6761F">
    <w:pPr>
      <w:pStyle w:val="SemEspaamen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B2D"/>
    <w:rsid w:val="00057050"/>
    <w:rsid w:val="000A38F6"/>
    <w:rsid w:val="00121098"/>
    <w:rsid w:val="001A6B2D"/>
    <w:rsid w:val="00296B37"/>
    <w:rsid w:val="00476C70"/>
    <w:rsid w:val="004E5462"/>
    <w:rsid w:val="00584351"/>
    <w:rsid w:val="00635587"/>
    <w:rsid w:val="00834EC1"/>
    <w:rsid w:val="0096423D"/>
    <w:rsid w:val="00A16456"/>
    <w:rsid w:val="00A912D1"/>
    <w:rsid w:val="00B41DAA"/>
    <w:rsid w:val="00B93C47"/>
    <w:rsid w:val="00D3227E"/>
    <w:rsid w:val="00D572A9"/>
    <w:rsid w:val="00DA5E79"/>
    <w:rsid w:val="00E85198"/>
    <w:rsid w:val="00F6761F"/>
    <w:rsid w:val="00F85E2D"/>
    <w:rsid w:val="00FE05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A6B2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A6B2D"/>
    <w:rPr>
      <w:rFonts w:ascii="Tahoma" w:hAnsi="Tahoma" w:cs="Tahoma"/>
      <w:sz w:val="16"/>
      <w:szCs w:val="16"/>
    </w:rPr>
  </w:style>
  <w:style w:type="character" w:customStyle="1" w:styleId="tex3b">
    <w:name w:val="tex3b"/>
    <w:basedOn w:val="Fontepargpadro"/>
    <w:rsid w:val="001A6B2D"/>
  </w:style>
  <w:style w:type="paragraph" w:styleId="Cabealho">
    <w:name w:val="header"/>
    <w:basedOn w:val="Normal"/>
    <w:link w:val="CabealhoChar"/>
    <w:uiPriority w:val="99"/>
    <w:unhideWhenUsed/>
    <w:rsid w:val="00476C7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76C70"/>
  </w:style>
  <w:style w:type="paragraph" w:styleId="Rodap">
    <w:name w:val="footer"/>
    <w:basedOn w:val="Normal"/>
    <w:link w:val="RodapChar"/>
    <w:uiPriority w:val="99"/>
    <w:unhideWhenUsed/>
    <w:rsid w:val="00476C70"/>
    <w:pPr>
      <w:tabs>
        <w:tab w:val="center" w:pos="4252"/>
        <w:tab w:val="right" w:pos="8504"/>
      </w:tabs>
      <w:spacing w:after="0" w:line="240" w:lineRule="auto"/>
    </w:pPr>
  </w:style>
  <w:style w:type="character" w:customStyle="1" w:styleId="RodapChar">
    <w:name w:val="Rodapé Char"/>
    <w:basedOn w:val="Fontepargpadro"/>
    <w:link w:val="Rodap"/>
    <w:uiPriority w:val="99"/>
    <w:rsid w:val="00476C70"/>
  </w:style>
  <w:style w:type="paragraph" w:styleId="SemEspaamento">
    <w:name w:val="No Spacing"/>
    <w:uiPriority w:val="1"/>
    <w:qFormat/>
    <w:rsid w:val="00F6761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A6B2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A6B2D"/>
    <w:rPr>
      <w:rFonts w:ascii="Tahoma" w:hAnsi="Tahoma" w:cs="Tahoma"/>
      <w:sz w:val="16"/>
      <w:szCs w:val="16"/>
    </w:rPr>
  </w:style>
  <w:style w:type="character" w:customStyle="1" w:styleId="tex3b">
    <w:name w:val="tex3b"/>
    <w:basedOn w:val="Fontepargpadro"/>
    <w:rsid w:val="001A6B2D"/>
  </w:style>
  <w:style w:type="paragraph" w:styleId="Cabealho">
    <w:name w:val="header"/>
    <w:basedOn w:val="Normal"/>
    <w:link w:val="CabealhoChar"/>
    <w:uiPriority w:val="99"/>
    <w:unhideWhenUsed/>
    <w:rsid w:val="00476C7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76C70"/>
  </w:style>
  <w:style w:type="paragraph" w:styleId="Rodap">
    <w:name w:val="footer"/>
    <w:basedOn w:val="Normal"/>
    <w:link w:val="RodapChar"/>
    <w:uiPriority w:val="99"/>
    <w:unhideWhenUsed/>
    <w:rsid w:val="00476C70"/>
    <w:pPr>
      <w:tabs>
        <w:tab w:val="center" w:pos="4252"/>
        <w:tab w:val="right" w:pos="8504"/>
      </w:tabs>
      <w:spacing w:after="0" w:line="240" w:lineRule="auto"/>
    </w:pPr>
  </w:style>
  <w:style w:type="character" w:customStyle="1" w:styleId="RodapChar">
    <w:name w:val="Rodapé Char"/>
    <w:basedOn w:val="Fontepargpadro"/>
    <w:link w:val="Rodap"/>
    <w:uiPriority w:val="99"/>
    <w:rsid w:val="00476C70"/>
  </w:style>
  <w:style w:type="paragraph" w:styleId="SemEspaamento">
    <w:name w:val="No Spacing"/>
    <w:uiPriority w:val="1"/>
    <w:qFormat/>
    <w:rsid w:val="00F676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99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717</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Bastos</dc:creator>
  <cp:lastModifiedBy>Roberta Bastos</cp:lastModifiedBy>
  <cp:revision>2</cp:revision>
  <dcterms:created xsi:type="dcterms:W3CDTF">2021-11-19T12:22:00Z</dcterms:created>
  <dcterms:modified xsi:type="dcterms:W3CDTF">2021-11-19T12:22:00Z</dcterms:modified>
</cp:coreProperties>
</file>